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43337C" w14:textId="77777777" w:rsidR="000E5E78" w:rsidRDefault="000E5E78" w:rsidP="000E5E78">
      <w:pPr>
        <w:rPr>
          <w:rFonts w:cs="Calibri"/>
          <w:b/>
          <w:sz w:val="24"/>
          <w:szCs w:val="24"/>
        </w:rPr>
      </w:pPr>
    </w:p>
    <w:p w14:paraId="6EE25879" w14:textId="1625B967" w:rsidR="000E5E78" w:rsidRDefault="00054D11" w:rsidP="000E31B9">
      <w:pPr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</w:t>
      </w:r>
      <w:r w:rsidR="000E5E78" w:rsidRPr="00742A5E">
        <w:rPr>
          <w:rFonts w:cs="Calibri"/>
          <w:b/>
          <w:sz w:val="24"/>
          <w:szCs w:val="24"/>
        </w:rPr>
        <w:t xml:space="preserve">ałącznik nr </w:t>
      </w:r>
      <w:r w:rsidR="00067BE3" w:rsidRPr="00742A5E">
        <w:rPr>
          <w:rFonts w:cs="Calibri"/>
          <w:b/>
          <w:sz w:val="24"/>
          <w:szCs w:val="24"/>
        </w:rPr>
        <w:t>3</w:t>
      </w:r>
      <w:r w:rsidR="000E5E78" w:rsidRPr="00742A5E">
        <w:rPr>
          <w:rFonts w:cs="Calibri"/>
          <w:b/>
          <w:sz w:val="24"/>
          <w:szCs w:val="24"/>
        </w:rPr>
        <w:t xml:space="preserve"> </w:t>
      </w:r>
    </w:p>
    <w:p w14:paraId="69F813A2" w14:textId="77777777" w:rsidR="000E31B9" w:rsidRDefault="000E31B9" w:rsidP="000E31B9">
      <w:pPr>
        <w:jc w:val="right"/>
        <w:rPr>
          <w:rFonts w:cs="Calibri"/>
          <w:b/>
          <w:sz w:val="24"/>
          <w:szCs w:val="24"/>
        </w:rPr>
      </w:pPr>
    </w:p>
    <w:p w14:paraId="062B49AF" w14:textId="77777777" w:rsidR="000E31B9" w:rsidRPr="00742A5E" w:rsidRDefault="000E31B9" w:rsidP="000E31B9">
      <w:pPr>
        <w:jc w:val="right"/>
        <w:rPr>
          <w:rFonts w:cs="Calibri"/>
          <w:b/>
          <w:sz w:val="24"/>
          <w:szCs w:val="24"/>
        </w:rPr>
      </w:pPr>
    </w:p>
    <w:p w14:paraId="7C6903FB" w14:textId="77777777" w:rsidR="000E5E78" w:rsidRPr="00742A5E" w:rsidRDefault="000E5E78" w:rsidP="000E5E78">
      <w:pPr>
        <w:jc w:val="center"/>
        <w:rPr>
          <w:rFonts w:cs="Calibri"/>
          <w:b/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OŚWIADCZENIE ZWIĄZANE Z USTAWĄ O SZCZEGÓLNYCH ROZWIĄZANIACH W ZAKRESIE PRZECIWDZIAŁANIA WSPIERANIU AGRESJI NA UKRAINĘ ORAZ SŁUŻĄCYCH OCHRONIE BEZPIECZEŃSTWA NARODOWEGO</w:t>
      </w:r>
    </w:p>
    <w:p w14:paraId="63CA9D4E" w14:textId="77777777" w:rsidR="000E5E78" w:rsidRPr="00742A5E" w:rsidRDefault="000E5E78" w:rsidP="000E5E78">
      <w:pPr>
        <w:jc w:val="center"/>
        <w:rPr>
          <w:rFonts w:cs="Calibri"/>
          <w:sz w:val="24"/>
          <w:szCs w:val="24"/>
        </w:rPr>
      </w:pPr>
    </w:p>
    <w:p w14:paraId="6F01B38B" w14:textId="77777777" w:rsidR="000E5E78" w:rsidRPr="00742A5E" w:rsidRDefault="000E5E78" w:rsidP="000E31B9">
      <w:pPr>
        <w:spacing w:after="60" w:line="360" w:lineRule="auto"/>
        <w:ind w:firstLine="708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>Oświadczam, że nie podlegam 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2F51BF27" w14:textId="77777777" w:rsidR="000E5E78" w:rsidRPr="00742A5E" w:rsidRDefault="000E5E78" w:rsidP="000E5E78">
      <w:pPr>
        <w:suppressAutoHyphens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E1F051F" w14:textId="77777777" w:rsidR="000E5E78" w:rsidRPr="00742A5E" w:rsidRDefault="000E5E78" w:rsidP="000E5E78">
      <w:pPr>
        <w:suppressAutoHyphens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37145AD1" w14:textId="4F7D1B86" w:rsidR="000E5E78" w:rsidRPr="00742A5E" w:rsidRDefault="000E5E78" w:rsidP="000E5E78">
      <w:pPr>
        <w:pStyle w:val="Stopka"/>
        <w:tabs>
          <w:tab w:val="clear" w:pos="4536"/>
          <w:tab w:val="clear" w:pos="9072"/>
        </w:tabs>
        <w:spacing w:before="480" w:after="200"/>
        <w:ind w:left="4247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                                             </w:t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  <w:t xml:space="preserve">  ..............................................................................</w:t>
      </w:r>
    </w:p>
    <w:p w14:paraId="22ECD4C7" w14:textId="5B7B0B92" w:rsidR="000E5E78" w:rsidRPr="000E31B9" w:rsidRDefault="007155DE" w:rsidP="000E5E78">
      <w:pPr>
        <w:spacing w:after="0" w:line="259" w:lineRule="auto"/>
        <w:rPr>
          <w:sz w:val="16"/>
          <w:szCs w:val="16"/>
        </w:rPr>
      </w:pP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  <w:t xml:space="preserve">  </w:t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="000E5E78" w:rsidRPr="000E31B9">
        <w:rPr>
          <w:rFonts w:cs="Calibri"/>
          <w:sz w:val="16"/>
          <w:szCs w:val="16"/>
        </w:rPr>
        <w:t xml:space="preserve">   (data i podpis osoby uprawnionej do reprezentacji </w:t>
      </w:r>
      <w:r w:rsidRPr="000E31B9">
        <w:rPr>
          <w:rFonts w:cs="Calibri"/>
          <w:sz w:val="16"/>
          <w:szCs w:val="16"/>
        </w:rPr>
        <w:t>W</w:t>
      </w:r>
      <w:r w:rsidR="000E5E78" w:rsidRPr="000E31B9">
        <w:rPr>
          <w:rFonts w:cs="Calibri"/>
          <w:sz w:val="16"/>
          <w:szCs w:val="16"/>
        </w:rPr>
        <w:t>ykonawcy)</w:t>
      </w:r>
    </w:p>
    <w:p w14:paraId="72AB8964" w14:textId="77777777" w:rsidR="000E5E78" w:rsidRPr="00742A5E" w:rsidRDefault="000E5E78" w:rsidP="000E5E78">
      <w:pPr>
        <w:rPr>
          <w:rFonts w:cs="Calibri"/>
          <w:sz w:val="24"/>
          <w:szCs w:val="24"/>
        </w:rPr>
      </w:pPr>
    </w:p>
    <w:sectPr w:rsidR="000E5E78" w:rsidRPr="00742A5E" w:rsidSect="006A463F">
      <w:headerReference w:type="default" r:id="rId8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C87C8" w14:textId="77777777" w:rsidR="00ED2A93" w:rsidRDefault="00ED2A93">
      <w:pPr>
        <w:spacing w:after="0" w:line="240" w:lineRule="auto"/>
      </w:pPr>
      <w:r>
        <w:separator/>
      </w:r>
    </w:p>
  </w:endnote>
  <w:endnote w:type="continuationSeparator" w:id="0">
    <w:p w14:paraId="6AD577F2" w14:textId="77777777" w:rsidR="00ED2A93" w:rsidRDefault="00ED2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57A58" w14:textId="77777777" w:rsidR="00ED2A93" w:rsidRDefault="00ED2A93">
      <w:pPr>
        <w:spacing w:after="0" w:line="240" w:lineRule="auto"/>
      </w:pPr>
      <w:r>
        <w:separator/>
      </w:r>
    </w:p>
  </w:footnote>
  <w:footnote w:type="continuationSeparator" w:id="0">
    <w:p w14:paraId="48C61788" w14:textId="77777777" w:rsidR="00ED2A93" w:rsidRDefault="00ED2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0E4CF" w14:textId="4BF666A3" w:rsidR="00696D6B" w:rsidRDefault="00054D11">
    <w:pPr>
      <w:pStyle w:val="Nagwek"/>
    </w:pPr>
    <w:r w:rsidRPr="00BB3368">
      <w:rPr>
        <w:noProof/>
      </w:rPr>
      <w:drawing>
        <wp:inline distT="0" distB="0" distL="0" distR="0" wp14:anchorId="46CC45FE" wp14:editId="25A605C1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31CEFEF0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AEAC0D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6FFEC7A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41329CA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AD80B0A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29D09DEC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F6F40"/>
    <w:multiLevelType w:val="hybridMultilevel"/>
    <w:tmpl w:val="710C55C2"/>
    <w:lvl w:ilvl="0" w:tplc="68B2F8A4">
      <w:start w:val="87"/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1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570256">
    <w:abstractNumId w:val="2"/>
  </w:num>
  <w:num w:numId="2" w16cid:durableId="818305639">
    <w:abstractNumId w:val="3"/>
  </w:num>
  <w:num w:numId="3" w16cid:durableId="90123399">
    <w:abstractNumId w:val="4"/>
  </w:num>
  <w:num w:numId="4" w16cid:durableId="673611139">
    <w:abstractNumId w:val="5"/>
  </w:num>
  <w:num w:numId="5" w16cid:durableId="1982954262">
    <w:abstractNumId w:val="6"/>
  </w:num>
  <w:num w:numId="6" w16cid:durableId="2030250742">
    <w:abstractNumId w:val="7"/>
  </w:num>
  <w:num w:numId="7" w16cid:durableId="1735425164">
    <w:abstractNumId w:val="8"/>
  </w:num>
  <w:num w:numId="8" w16cid:durableId="1774591564">
    <w:abstractNumId w:val="9"/>
  </w:num>
  <w:num w:numId="9" w16cid:durableId="198320563">
    <w:abstractNumId w:val="10"/>
  </w:num>
  <w:num w:numId="10" w16cid:durableId="1211959996">
    <w:abstractNumId w:val="12"/>
  </w:num>
  <w:num w:numId="11" w16cid:durableId="1731923569">
    <w:abstractNumId w:val="16"/>
  </w:num>
  <w:num w:numId="12" w16cid:durableId="1634402934">
    <w:abstractNumId w:val="24"/>
  </w:num>
  <w:num w:numId="13" w16cid:durableId="1526626588">
    <w:abstractNumId w:val="21"/>
  </w:num>
  <w:num w:numId="14" w16cid:durableId="1509909091">
    <w:abstractNumId w:val="1"/>
  </w:num>
  <w:num w:numId="15" w16cid:durableId="95951574">
    <w:abstractNumId w:val="18"/>
  </w:num>
  <w:num w:numId="16" w16cid:durableId="1831166604">
    <w:abstractNumId w:val="25"/>
  </w:num>
  <w:num w:numId="17" w16cid:durableId="779682256">
    <w:abstractNumId w:val="26"/>
  </w:num>
  <w:num w:numId="18" w16cid:durableId="786048236">
    <w:abstractNumId w:val="14"/>
  </w:num>
  <w:num w:numId="19" w16cid:durableId="1338969509">
    <w:abstractNumId w:val="13"/>
  </w:num>
  <w:num w:numId="20" w16cid:durableId="789013977">
    <w:abstractNumId w:val="27"/>
  </w:num>
  <w:num w:numId="21" w16cid:durableId="1808007609">
    <w:abstractNumId w:val="22"/>
  </w:num>
  <w:num w:numId="22" w16cid:durableId="838159219">
    <w:abstractNumId w:val="17"/>
  </w:num>
  <w:num w:numId="23" w16cid:durableId="877274802">
    <w:abstractNumId w:val="19"/>
  </w:num>
  <w:num w:numId="24" w16cid:durableId="1436756120">
    <w:abstractNumId w:val="15"/>
  </w:num>
  <w:num w:numId="25" w16cid:durableId="1016231886">
    <w:abstractNumId w:val="28"/>
  </w:num>
  <w:num w:numId="26" w16cid:durableId="444539632">
    <w:abstractNumId w:val="23"/>
  </w:num>
  <w:num w:numId="27" w16cid:durableId="106332913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C43"/>
    <w:rsid w:val="00022F2C"/>
    <w:rsid w:val="0003286D"/>
    <w:rsid w:val="00040E35"/>
    <w:rsid w:val="00042697"/>
    <w:rsid w:val="00042812"/>
    <w:rsid w:val="00046126"/>
    <w:rsid w:val="0004773C"/>
    <w:rsid w:val="000505BB"/>
    <w:rsid w:val="00051160"/>
    <w:rsid w:val="00054D11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04F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1B9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2165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46AFC"/>
    <w:rsid w:val="001747B0"/>
    <w:rsid w:val="00180BE6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1F2B10"/>
    <w:rsid w:val="002052B2"/>
    <w:rsid w:val="00205D0B"/>
    <w:rsid w:val="002214A0"/>
    <w:rsid w:val="00223378"/>
    <w:rsid w:val="002256EB"/>
    <w:rsid w:val="002327A7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3B59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94570"/>
    <w:rsid w:val="003A160C"/>
    <w:rsid w:val="003A1F8A"/>
    <w:rsid w:val="003A2875"/>
    <w:rsid w:val="003A36DC"/>
    <w:rsid w:val="003A387A"/>
    <w:rsid w:val="003A3EF4"/>
    <w:rsid w:val="003B06A9"/>
    <w:rsid w:val="003C05A0"/>
    <w:rsid w:val="003C72C3"/>
    <w:rsid w:val="003D0E2D"/>
    <w:rsid w:val="003D1D24"/>
    <w:rsid w:val="003D3C1A"/>
    <w:rsid w:val="003D3D70"/>
    <w:rsid w:val="003D3ECB"/>
    <w:rsid w:val="003D5331"/>
    <w:rsid w:val="003D57F1"/>
    <w:rsid w:val="003D60AF"/>
    <w:rsid w:val="003E300B"/>
    <w:rsid w:val="003F1D18"/>
    <w:rsid w:val="003F5413"/>
    <w:rsid w:val="004020E2"/>
    <w:rsid w:val="00403C04"/>
    <w:rsid w:val="0041147B"/>
    <w:rsid w:val="00414793"/>
    <w:rsid w:val="00421EB9"/>
    <w:rsid w:val="004362E2"/>
    <w:rsid w:val="00440724"/>
    <w:rsid w:val="004416A7"/>
    <w:rsid w:val="004437DC"/>
    <w:rsid w:val="00447F2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54F0"/>
    <w:rsid w:val="004961D6"/>
    <w:rsid w:val="004B1A71"/>
    <w:rsid w:val="004B2882"/>
    <w:rsid w:val="004B2B02"/>
    <w:rsid w:val="004B36A7"/>
    <w:rsid w:val="004B527F"/>
    <w:rsid w:val="004C08A9"/>
    <w:rsid w:val="004C099B"/>
    <w:rsid w:val="004C4501"/>
    <w:rsid w:val="004C7C45"/>
    <w:rsid w:val="004D2108"/>
    <w:rsid w:val="004D2DB0"/>
    <w:rsid w:val="004D3038"/>
    <w:rsid w:val="004D4303"/>
    <w:rsid w:val="004D7029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66D4A"/>
    <w:rsid w:val="0057431F"/>
    <w:rsid w:val="005770CE"/>
    <w:rsid w:val="005772C8"/>
    <w:rsid w:val="00581DF9"/>
    <w:rsid w:val="005856AD"/>
    <w:rsid w:val="00586B52"/>
    <w:rsid w:val="00592314"/>
    <w:rsid w:val="005923D9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2D87"/>
    <w:rsid w:val="0060621C"/>
    <w:rsid w:val="00610D3A"/>
    <w:rsid w:val="00616058"/>
    <w:rsid w:val="00640A9F"/>
    <w:rsid w:val="00642899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105A"/>
    <w:rsid w:val="00672D23"/>
    <w:rsid w:val="00673AA3"/>
    <w:rsid w:val="00683714"/>
    <w:rsid w:val="00684E1A"/>
    <w:rsid w:val="00684F8A"/>
    <w:rsid w:val="0069193A"/>
    <w:rsid w:val="00694A8D"/>
    <w:rsid w:val="00696D6B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204B6"/>
    <w:rsid w:val="007347F3"/>
    <w:rsid w:val="00742A5E"/>
    <w:rsid w:val="007453B9"/>
    <w:rsid w:val="00761FE9"/>
    <w:rsid w:val="0076258C"/>
    <w:rsid w:val="00771485"/>
    <w:rsid w:val="007738E5"/>
    <w:rsid w:val="00776019"/>
    <w:rsid w:val="007839CE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0225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448"/>
    <w:rsid w:val="00821A88"/>
    <w:rsid w:val="00833FCD"/>
    <w:rsid w:val="00837E13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1B5D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0BE8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437C"/>
    <w:rsid w:val="009757BB"/>
    <w:rsid w:val="009777A2"/>
    <w:rsid w:val="00980143"/>
    <w:rsid w:val="00982C7E"/>
    <w:rsid w:val="00984A52"/>
    <w:rsid w:val="00987AD4"/>
    <w:rsid w:val="00990586"/>
    <w:rsid w:val="0099079C"/>
    <w:rsid w:val="00991FD1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2D8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050C1"/>
    <w:rsid w:val="00A06A82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00E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A4073"/>
    <w:rsid w:val="00AB2727"/>
    <w:rsid w:val="00AB360E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46F7"/>
    <w:rsid w:val="00B114F3"/>
    <w:rsid w:val="00B13488"/>
    <w:rsid w:val="00B1725E"/>
    <w:rsid w:val="00B17CB1"/>
    <w:rsid w:val="00B22476"/>
    <w:rsid w:val="00B271F2"/>
    <w:rsid w:val="00B32767"/>
    <w:rsid w:val="00B41DDB"/>
    <w:rsid w:val="00B469E4"/>
    <w:rsid w:val="00B50D46"/>
    <w:rsid w:val="00B53C6A"/>
    <w:rsid w:val="00B55FAD"/>
    <w:rsid w:val="00B66A1D"/>
    <w:rsid w:val="00B67BED"/>
    <w:rsid w:val="00B83686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D72BF"/>
    <w:rsid w:val="00BE6BFD"/>
    <w:rsid w:val="00BE72F1"/>
    <w:rsid w:val="00BF3610"/>
    <w:rsid w:val="00BF5A0D"/>
    <w:rsid w:val="00C0137C"/>
    <w:rsid w:val="00C06313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282B"/>
    <w:rsid w:val="00C53B37"/>
    <w:rsid w:val="00C544C5"/>
    <w:rsid w:val="00C54A58"/>
    <w:rsid w:val="00C57766"/>
    <w:rsid w:val="00C75DF6"/>
    <w:rsid w:val="00C77D74"/>
    <w:rsid w:val="00C81B6D"/>
    <w:rsid w:val="00C85063"/>
    <w:rsid w:val="00C87050"/>
    <w:rsid w:val="00C90781"/>
    <w:rsid w:val="00C92B14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0AB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3444"/>
    <w:rsid w:val="00E06699"/>
    <w:rsid w:val="00E07542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0CA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2A93"/>
    <w:rsid w:val="00ED4F4C"/>
    <w:rsid w:val="00ED7B0C"/>
    <w:rsid w:val="00EE1F22"/>
    <w:rsid w:val="00EF0D4D"/>
    <w:rsid w:val="00EF3D2E"/>
    <w:rsid w:val="00EF6194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00B6"/>
    <w:rsid w:val="00F73664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E776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FE56367D-F103-4A6C-92A8-48ABADA4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4A5E2-0C20-4F3B-9664-03DAA716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15</cp:revision>
  <cp:lastPrinted>2021-03-05T13:00:00Z</cp:lastPrinted>
  <dcterms:created xsi:type="dcterms:W3CDTF">2026-01-26T09:23:00Z</dcterms:created>
  <dcterms:modified xsi:type="dcterms:W3CDTF">2026-01-28T06:26:00Z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